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7D72E55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8F7FB5">
        <w:rPr>
          <w:rFonts w:ascii="Garamond" w:hAnsi="Garamond"/>
          <w:sz w:val="24"/>
          <w:szCs w:val="24"/>
        </w:rPr>
        <w:t>5</w:t>
      </w:r>
      <w:r w:rsidR="00DB1D88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0E64FD5A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B1D88" w:rsidRPr="0027317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https://zakazky.zcu.cz/contract_display_6394.html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B06978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15881">
        <w:rPr>
          <w:rFonts w:ascii="Garamond" w:hAnsi="Garamond" w:cs="Arial"/>
          <w:sz w:val="22"/>
          <w:szCs w:val="22"/>
        </w:rPr>
        <w:t>1</w:t>
      </w:r>
      <w:r w:rsidR="00DB1D88">
        <w:rPr>
          <w:rFonts w:ascii="Garamond" w:hAnsi="Garamond" w:cs="Arial"/>
          <w:sz w:val="22"/>
          <w:szCs w:val="22"/>
        </w:rPr>
        <w:t>5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163062">
        <w:rPr>
          <w:rFonts w:ascii="Garamond" w:hAnsi="Garamond" w:cs="Arial"/>
          <w:sz w:val="22"/>
          <w:szCs w:val="22"/>
        </w:rPr>
        <w:t>1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28875" w14:textId="77777777" w:rsidR="0041752D" w:rsidRDefault="0041752D" w:rsidP="00795AAC">
      <w:r>
        <w:separator/>
      </w:r>
    </w:p>
  </w:endnote>
  <w:endnote w:type="continuationSeparator" w:id="0">
    <w:p w14:paraId="17693F82" w14:textId="77777777" w:rsidR="0041752D" w:rsidRDefault="0041752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0F35F" w14:textId="77777777" w:rsidR="0041752D" w:rsidRDefault="0041752D" w:rsidP="00795AAC">
      <w:r>
        <w:separator/>
      </w:r>
    </w:p>
  </w:footnote>
  <w:footnote w:type="continuationSeparator" w:id="0">
    <w:p w14:paraId="6224A555" w14:textId="77777777" w:rsidR="0041752D" w:rsidRDefault="0041752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9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GDZk0Y01ceR6FpRyyninGm9Ecpg6mfhkJU0b9rKDVjQ=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s1VGD6fhgoS1IXN05j4YkrNQt1qpSmR+Ubs5QFjj5WY=</DigestValue>
    </Reference>
  </SignedInfo>
  <SignatureValue>qqUxQAWJ+b/WJ5ZLX2F5/fH2dkv13CqwLlaSSn1rV8nkZf/PLscVUcTh9hp9g1vhRw4H2Cguy6iC
A+1yJ6GJ3/s9rnhxahpbBhFy4JbTpVHe3rDE8LKEkoTohl8H7qDN94KH42lmXU8fFTcA46NJoY7C
ZtCcT/XWkIWj616KHe12mFFlHS0EXmvsQ3/OSr/64ZeBxvxefS8Q0xahfTDPRLYqA3rG/Jd8WbID
15gI8NUFP1bbIwYgAxlhpMXShltQKd3+Sc5rLU7az49AFo2R2jd2TLTbegr5uZPy/FMXeXYG42rL
kjVZ9NfrXlqTUZz6yzXhKKKUOOPVp1VufPl2Jg==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8gQxP+bWg2Uqyv3q2S/VgsZf84OmZG6xSxyIWKVhKKA=</DigestValue>
      </Reference>
      <Reference URI="/word/document.xml?ContentType=application/vnd.openxmlformats-officedocument.wordprocessingml.document.main+xml">
        <DigestMethod Algorithm="http://www.w3.org/2001/04/xmlenc#sha256"/>
        <DigestValue>OZbqukLKqWSUF/wWMzNzu8IkGBBV1iV9Ao8ayvg8nUI=</DigestValue>
      </Reference>
      <Reference URI="/word/endnotes.xml?ContentType=application/vnd.openxmlformats-officedocument.wordprocessingml.endnotes+xml">
        <DigestMethod Algorithm="http://www.w3.org/2001/04/xmlenc#sha256"/>
        <DigestValue>NjWqpdJIUa+7BOe+vFzrb1+aX7AcAfYSE8fm0klTP7A=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TZyaU7Ui5HhHHi4PGPeYtQ7qcGiFktfePWczn45OG2A=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ExKVZDXY3liZD+v+pBqLVb6MucI9qTnb4+tjC6ZElwc=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2023-10-31T07:50:28Z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2023-10-31T07:50:28Z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106</cp:revision>
  <cp:lastPrinted>2018-08-08T13:48:00Z</cp:lastPrinted>
  <dcterms:created xsi:type="dcterms:W3CDTF">2021-09-20T07:59:00Z</dcterms:created>
  <dcterms:modified xsi:type="dcterms:W3CDTF">2023-10-31T07:50:00Z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